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3964"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72F63967" w14:textId="77777777">
        <w:tc>
          <w:tcPr>
            <w:tcW w:w="10419" w:type="dxa"/>
            <w:shd w:val="clear" w:color="auto" w:fill="auto"/>
          </w:tcPr>
          <w:p w14:paraId="72F63965"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72F63A49" wp14:editId="72F63A4A">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F63966" w14:textId="77777777" w:rsidR="00472B25" w:rsidRDefault="00472B25" w:rsidP="005D2BD5">
            <w:pPr>
              <w:pStyle w:val="Pieddepage"/>
              <w:tabs>
                <w:tab w:val="clear" w:pos="4536"/>
                <w:tab w:val="clear" w:pos="9072"/>
              </w:tabs>
              <w:jc w:val="center"/>
            </w:pPr>
          </w:p>
        </w:tc>
      </w:tr>
    </w:tbl>
    <w:p w14:paraId="72F63968"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2F6396D" w14:textId="77777777">
        <w:tc>
          <w:tcPr>
            <w:tcW w:w="9288" w:type="dxa"/>
            <w:shd w:val="clear" w:color="auto" w:fill="66CCFF"/>
          </w:tcPr>
          <w:p w14:paraId="72F63969"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72F6396A"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72F6396B"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72F6396C" w14:textId="77777777" w:rsidR="00472B25" w:rsidRDefault="00472B25">
            <w:pPr>
              <w:pStyle w:val="Titre8"/>
              <w:tabs>
                <w:tab w:val="num" w:pos="0"/>
                <w:tab w:val="right" w:pos="9639"/>
              </w:tabs>
              <w:spacing w:before="120" w:after="120"/>
            </w:pPr>
            <w:r>
              <w:rPr>
                <w:caps/>
                <w:sz w:val="28"/>
                <w:szCs w:val="28"/>
              </w:rPr>
              <w:t>DC2</w:t>
            </w:r>
          </w:p>
        </w:tc>
      </w:tr>
    </w:tbl>
    <w:p w14:paraId="72F6396E" w14:textId="77777777" w:rsidR="00472B25" w:rsidRDefault="00472B25">
      <w:pPr>
        <w:jc w:val="both"/>
        <w:rPr>
          <w:rFonts w:ascii="Arial" w:hAnsi="Arial" w:cs="Arial"/>
        </w:rPr>
      </w:pPr>
    </w:p>
    <w:p w14:paraId="72F6396F"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72F63970"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72F63971"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72F63972"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2F63974" w14:textId="77777777">
        <w:tc>
          <w:tcPr>
            <w:tcW w:w="10331" w:type="dxa"/>
            <w:shd w:val="clear" w:color="auto" w:fill="66CCFF"/>
          </w:tcPr>
          <w:p w14:paraId="72F63973"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72F63975" w14:textId="1C5792BF" w:rsidR="00472B25" w:rsidRPr="004027F4" w:rsidRDefault="00F23376">
      <w:pPr>
        <w:pStyle w:val="Titre1"/>
        <w:numPr>
          <w:ilvl w:val="0"/>
          <w:numId w:val="0"/>
        </w:numPr>
        <w:spacing w:before="120"/>
        <w:jc w:val="both"/>
        <w:rPr>
          <w:rFonts w:ascii="Arial" w:hAnsi="Arial" w:cs="Arial"/>
          <w:sz w:val="16"/>
          <w:szCs w:val="16"/>
        </w:rPr>
      </w:pPr>
      <w:r>
        <w:rPr>
          <w:rFonts w:ascii="Arial" w:hAnsi="Arial" w:cs="Arial"/>
          <w:b w:val="0"/>
          <w:bCs w:val="0"/>
          <w:i/>
          <w:iCs/>
          <w:sz w:val="16"/>
          <w:szCs w:val="16"/>
        </w:rPr>
        <w:t xml:space="preserve"> </w:t>
      </w:r>
    </w:p>
    <w:p w14:paraId="72F63976" w14:textId="77777777" w:rsidR="00472B25" w:rsidRDefault="00472B25">
      <w:pPr>
        <w:rPr>
          <w:rFonts w:ascii="Arial" w:hAnsi="Arial" w:cs="Arial"/>
          <w:b/>
          <w:bCs/>
        </w:rPr>
      </w:pPr>
    </w:p>
    <w:p w14:paraId="449E034C" w14:textId="77777777" w:rsidR="00F23376" w:rsidRPr="00B579E5" w:rsidRDefault="00F23376" w:rsidP="00F23376">
      <w:pPr>
        <w:spacing w:line="260" w:lineRule="atLeast"/>
        <w:jc w:val="center"/>
        <w:rPr>
          <w:rFonts w:ascii="Arial" w:hAnsi="Arial" w:cs="Arial"/>
          <w:b/>
        </w:rPr>
      </w:pPr>
      <w:r w:rsidRPr="00B579E5">
        <w:rPr>
          <w:rFonts w:ascii="Arial" w:hAnsi="Arial" w:cs="Arial"/>
          <w:b/>
        </w:rPr>
        <w:t>Établissement français du sang - Siège</w:t>
      </w:r>
    </w:p>
    <w:p w14:paraId="7CF16468" w14:textId="77777777" w:rsidR="00F23376" w:rsidRPr="00B579E5" w:rsidRDefault="00F23376" w:rsidP="00F23376">
      <w:pPr>
        <w:jc w:val="center"/>
        <w:rPr>
          <w:rFonts w:ascii="Arial" w:hAnsi="Arial" w:cs="Arial"/>
          <w:b/>
        </w:rPr>
      </w:pPr>
      <w:r w:rsidRPr="00B579E5">
        <w:rPr>
          <w:rFonts w:ascii="Arial" w:hAnsi="Arial" w:cs="Arial"/>
          <w:b/>
        </w:rPr>
        <w:t>20, avenue du stade de France</w:t>
      </w:r>
    </w:p>
    <w:p w14:paraId="53A5D5E7" w14:textId="77777777" w:rsidR="00F23376" w:rsidRPr="00B579E5" w:rsidRDefault="00F23376" w:rsidP="00F23376">
      <w:pPr>
        <w:jc w:val="center"/>
        <w:rPr>
          <w:rFonts w:ascii="Arial" w:hAnsi="Arial" w:cs="Arial"/>
          <w:b/>
        </w:rPr>
      </w:pPr>
      <w:r w:rsidRPr="00B579E5">
        <w:rPr>
          <w:rFonts w:ascii="Arial" w:hAnsi="Arial" w:cs="Arial"/>
          <w:b/>
        </w:rPr>
        <w:t>93218 La Plaine Saint-Denis</w:t>
      </w:r>
    </w:p>
    <w:p w14:paraId="72F63978" w14:textId="77777777" w:rsidR="00472B25" w:rsidRDefault="00472B25">
      <w:pPr>
        <w:rPr>
          <w:rFonts w:ascii="Arial" w:hAnsi="Arial" w:cs="Arial"/>
          <w:b/>
          <w:bCs/>
        </w:rPr>
      </w:pPr>
    </w:p>
    <w:p w14:paraId="72F63979" w14:textId="77777777" w:rsidR="00472B25" w:rsidRDefault="00472B25">
      <w:pPr>
        <w:rPr>
          <w:rFonts w:ascii="Arial" w:hAnsi="Arial" w:cs="Arial"/>
          <w:b/>
          <w:bCs/>
        </w:rPr>
      </w:pPr>
    </w:p>
    <w:p w14:paraId="72F6397A"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2F6397C" w14:textId="77777777">
        <w:tc>
          <w:tcPr>
            <w:tcW w:w="10331" w:type="dxa"/>
            <w:shd w:val="clear" w:color="auto" w:fill="66CCFF"/>
          </w:tcPr>
          <w:p w14:paraId="72F6397B"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2F6397F" w14:textId="77777777" w:rsidR="00472B25" w:rsidRDefault="00472B25">
      <w:pPr>
        <w:rPr>
          <w:rFonts w:ascii="Arial" w:hAnsi="Arial" w:cs="Arial"/>
          <w:bCs/>
        </w:rPr>
      </w:pPr>
    </w:p>
    <w:p w14:paraId="2D3AA717" w14:textId="77777777" w:rsidR="00F23376" w:rsidRPr="00B579E5" w:rsidRDefault="00F23376" w:rsidP="00F23376">
      <w:pPr>
        <w:spacing w:before="60" w:after="120" w:line="264" w:lineRule="auto"/>
        <w:jc w:val="center"/>
        <w:rPr>
          <w:rFonts w:ascii="Arial" w:hAnsi="Arial" w:cs="Arial"/>
          <w:b/>
        </w:rPr>
      </w:pPr>
      <w:r w:rsidRPr="00B579E5">
        <w:rPr>
          <w:rFonts w:ascii="Arial" w:hAnsi="Arial" w:cs="Arial"/>
          <w:b/>
        </w:rPr>
        <w:t>Contrat d'emprunt pour le financement des projets immobiliers et mobiliers de l’EFS</w:t>
      </w:r>
    </w:p>
    <w:p w14:paraId="72F63981" w14:textId="77777777" w:rsidR="00472B25" w:rsidRDefault="00472B25">
      <w:pPr>
        <w:jc w:val="both"/>
        <w:rPr>
          <w:rFonts w:ascii="Arial" w:hAnsi="Arial" w:cs="Arial"/>
          <w:bCs/>
        </w:rPr>
      </w:pPr>
    </w:p>
    <w:p w14:paraId="72F63982"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2F63984" w14:textId="77777777">
        <w:tc>
          <w:tcPr>
            <w:tcW w:w="10331" w:type="dxa"/>
            <w:shd w:val="clear" w:color="auto" w:fill="66CCFF"/>
          </w:tcPr>
          <w:p w14:paraId="72F63983"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72F63985" w14:textId="77777777" w:rsidR="00472B25" w:rsidRDefault="00472B25">
      <w:pPr>
        <w:pStyle w:val="Titre9"/>
        <w:numPr>
          <w:ilvl w:val="0"/>
          <w:numId w:val="0"/>
        </w:numPr>
        <w:rPr>
          <w:i w:val="0"/>
          <w:sz w:val="20"/>
        </w:rPr>
      </w:pPr>
    </w:p>
    <w:p w14:paraId="72F63986"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72F63987" w14:textId="77777777" w:rsidR="00472B25" w:rsidRDefault="00472B25">
      <w:pPr>
        <w:pStyle w:val="Titre9"/>
        <w:tabs>
          <w:tab w:val="num" w:pos="0"/>
        </w:tabs>
        <w:ind w:left="0"/>
        <w:jc w:val="both"/>
        <w:rPr>
          <w:i w:val="0"/>
          <w:iCs w:val="0"/>
          <w:sz w:val="20"/>
          <w:szCs w:val="20"/>
        </w:rPr>
      </w:pPr>
    </w:p>
    <w:p w14:paraId="72F63988"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2F63989" w14:textId="77777777" w:rsidR="00472B25" w:rsidRDefault="00472B25">
      <w:pPr>
        <w:jc w:val="both"/>
        <w:rPr>
          <w:rFonts w:ascii="Arial" w:hAnsi="Arial" w:cs="Arial"/>
          <w:b/>
          <w:bCs/>
        </w:rPr>
      </w:pPr>
    </w:p>
    <w:p w14:paraId="72F6398A" w14:textId="77777777" w:rsidR="00472B25" w:rsidRDefault="00472B25">
      <w:pPr>
        <w:jc w:val="both"/>
        <w:rPr>
          <w:rFonts w:ascii="Arial" w:hAnsi="Arial" w:cs="Arial"/>
          <w:b/>
          <w:bCs/>
        </w:rPr>
      </w:pPr>
    </w:p>
    <w:p w14:paraId="72F6398B" w14:textId="77777777" w:rsidR="00472B25" w:rsidRDefault="00472B25">
      <w:pPr>
        <w:jc w:val="both"/>
        <w:rPr>
          <w:rFonts w:ascii="Arial" w:hAnsi="Arial" w:cs="Arial"/>
          <w:b/>
          <w:bCs/>
        </w:rPr>
      </w:pPr>
    </w:p>
    <w:p w14:paraId="72F6398C" w14:textId="77777777" w:rsidR="00472B25" w:rsidRDefault="00472B25">
      <w:pPr>
        <w:jc w:val="both"/>
        <w:rPr>
          <w:rFonts w:ascii="Arial" w:hAnsi="Arial" w:cs="Arial"/>
          <w:b/>
          <w:bCs/>
        </w:rPr>
      </w:pPr>
    </w:p>
    <w:p w14:paraId="72F6398D" w14:textId="77777777" w:rsidR="00472B25" w:rsidRDefault="00472B25">
      <w:pPr>
        <w:jc w:val="both"/>
        <w:rPr>
          <w:rFonts w:ascii="Arial" w:hAnsi="Arial" w:cs="Arial"/>
          <w:b/>
          <w:bCs/>
        </w:rPr>
      </w:pPr>
    </w:p>
    <w:p w14:paraId="72F6398E"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72F6398F" w14:textId="77777777" w:rsidR="00472B25" w:rsidRDefault="00472B25">
      <w:pPr>
        <w:jc w:val="both"/>
        <w:rPr>
          <w:rFonts w:ascii="Arial" w:hAnsi="Arial" w:cs="Arial"/>
          <w:b/>
          <w:bCs/>
        </w:rPr>
      </w:pPr>
    </w:p>
    <w:p w14:paraId="72F63990" w14:textId="77777777" w:rsidR="00472B25" w:rsidRDefault="00472B25">
      <w:pPr>
        <w:jc w:val="both"/>
        <w:rPr>
          <w:rFonts w:ascii="Arial" w:hAnsi="Arial" w:cs="Arial"/>
          <w:b/>
          <w:bCs/>
        </w:rPr>
      </w:pPr>
    </w:p>
    <w:p w14:paraId="72F63991" w14:textId="77777777" w:rsidR="00472B25" w:rsidRDefault="00472B25">
      <w:pPr>
        <w:jc w:val="both"/>
        <w:rPr>
          <w:rFonts w:ascii="Arial" w:hAnsi="Arial" w:cs="Arial"/>
          <w:b/>
          <w:bCs/>
        </w:rPr>
      </w:pPr>
    </w:p>
    <w:p w14:paraId="72F63992" w14:textId="77777777" w:rsidR="00472B25" w:rsidRDefault="00472B25">
      <w:pPr>
        <w:jc w:val="both"/>
        <w:rPr>
          <w:rFonts w:ascii="Arial" w:hAnsi="Arial" w:cs="Arial"/>
          <w:b/>
          <w:bCs/>
        </w:rPr>
      </w:pPr>
    </w:p>
    <w:p w14:paraId="72F63993" w14:textId="77777777" w:rsidR="00472B25" w:rsidRDefault="00472B25">
      <w:pPr>
        <w:jc w:val="both"/>
        <w:rPr>
          <w:rFonts w:ascii="Arial" w:hAnsi="Arial" w:cs="Arial"/>
          <w:bCs/>
        </w:rPr>
      </w:pPr>
    </w:p>
    <w:p w14:paraId="72F63994" w14:textId="77777777" w:rsidR="00472B25" w:rsidRDefault="00472B25">
      <w:pPr>
        <w:jc w:val="both"/>
        <w:rPr>
          <w:rFonts w:ascii="Arial" w:hAnsi="Arial" w:cs="Arial"/>
          <w:bCs/>
        </w:rPr>
      </w:pPr>
    </w:p>
    <w:p w14:paraId="72F63995"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72F63996"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72F63997"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72F6399B" w14:textId="77777777" w:rsidTr="00D63EF7">
        <w:trPr>
          <w:gridAfter w:val="1"/>
          <w:wAfter w:w="10" w:type="dxa"/>
          <w:trHeight w:val="296"/>
        </w:trPr>
        <w:tc>
          <w:tcPr>
            <w:tcW w:w="8506" w:type="dxa"/>
            <w:gridSpan w:val="2"/>
            <w:shd w:val="clear" w:color="auto" w:fill="auto"/>
            <w:vAlign w:val="center"/>
          </w:tcPr>
          <w:p w14:paraId="72F63998"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72F63999"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72F6399A" w14:textId="77777777" w:rsidR="00472B25" w:rsidRDefault="00472B25">
            <w:pPr>
              <w:snapToGrid w:val="0"/>
              <w:jc w:val="center"/>
              <w:rPr>
                <w:rFonts w:ascii="Arial" w:hAnsi="Arial" w:cs="Arial"/>
                <w:b/>
                <w:bCs/>
              </w:rPr>
            </w:pPr>
          </w:p>
        </w:tc>
      </w:tr>
      <w:tr w:rsidR="00261FC1" w14:paraId="72F639A3"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2F6399C" w14:textId="77777777" w:rsidR="00261FC1" w:rsidRDefault="00261FC1">
            <w:pPr>
              <w:pStyle w:val="fcase1ertab"/>
              <w:snapToGrid w:val="0"/>
              <w:rPr>
                <w:rFonts w:ascii="Arial" w:hAnsi="Arial" w:cs="Arial"/>
                <w:b/>
                <w:bCs/>
              </w:rPr>
            </w:pPr>
          </w:p>
          <w:p w14:paraId="72F6399D"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23376">
              <w:fldChar w:fldCharType="separate"/>
            </w:r>
            <w:r>
              <w:fldChar w:fldCharType="end"/>
            </w:r>
            <w:r>
              <w:rPr>
                <w:rFonts w:ascii="Arial" w:hAnsi="Arial" w:cs="Arial"/>
                <w:bCs/>
              </w:rPr>
              <w:t xml:space="preserve"> </w:t>
            </w:r>
            <w:r>
              <w:rPr>
                <w:rFonts w:ascii="Arial" w:hAnsi="Arial" w:cs="Arial"/>
              </w:rPr>
              <w:t>Entreprise adaptée</w:t>
            </w:r>
          </w:p>
          <w:p w14:paraId="72F6399E"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2F6399F"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2F639A0" w14:textId="77777777" w:rsidR="00261FC1" w:rsidRDefault="00261FC1">
            <w:pPr>
              <w:snapToGrid w:val="0"/>
              <w:ind w:left="170" w:right="170"/>
              <w:jc w:val="both"/>
              <w:rPr>
                <w:rFonts w:ascii="Arial" w:hAnsi="Arial" w:cs="Arial"/>
                <w:sz w:val="16"/>
                <w:szCs w:val="16"/>
              </w:rPr>
            </w:pPr>
          </w:p>
          <w:p w14:paraId="72F639A1"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2F639A2" w14:textId="77777777" w:rsidR="00261FC1" w:rsidRDefault="00261FC1">
            <w:pPr>
              <w:snapToGrid w:val="0"/>
              <w:jc w:val="both"/>
              <w:rPr>
                <w:rFonts w:ascii="Arial" w:hAnsi="Arial" w:cs="Arial"/>
                <w:b/>
                <w:bCs/>
              </w:rPr>
            </w:pPr>
          </w:p>
        </w:tc>
      </w:tr>
      <w:tr w:rsidR="00261FC1" w14:paraId="72F639AB"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2F639A4" w14:textId="77777777" w:rsidR="00261FC1" w:rsidRDefault="00261FC1">
            <w:pPr>
              <w:pStyle w:val="fcase1ertab"/>
              <w:snapToGrid w:val="0"/>
              <w:rPr>
                <w:rFonts w:ascii="Arial" w:hAnsi="Arial" w:cs="Arial"/>
                <w:b/>
                <w:bCs/>
              </w:rPr>
            </w:pPr>
          </w:p>
          <w:p w14:paraId="72F639A5"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23376">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72F639A6"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2F639A7" w14:textId="77777777" w:rsidR="00261FC1" w:rsidRDefault="00261FC1">
            <w:pPr>
              <w:snapToGrid w:val="0"/>
              <w:ind w:left="170" w:right="170"/>
              <w:jc w:val="both"/>
              <w:rPr>
                <w:rFonts w:ascii="Arial" w:hAnsi="Arial" w:cs="Arial"/>
                <w:b/>
                <w:bCs/>
                <w:sz w:val="16"/>
                <w:szCs w:val="16"/>
              </w:rPr>
            </w:pPr>
          </w:p>
          <w:p w14:paraId="72F639A8"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72F639A9"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2F639AA" w14:textId="77777777" w:rsidR="00261FC1" w:rsidRDefault="00261FC1">
            <w:pPr>
              <w:snapToGrid w:val="0"/>
              <w:jc w:val="both"/>
              <w:rPr>
                <w:rFonts w:ascii="Arial" w:hAnsi="Arial" w:cs="Arial"/>
                <w:b/>
                <w:bCs/>
              </w:rPr>
            </w:pPr>
          </w:p>
        </w:tc>
      </w:tr>
      <w:tr w:rsidR="00261FC1" w14:paraId="72F639B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2F639AC" w14:textId="77777777" w:rsidR="00261FC1" w:rsidRDefault="00261FC1" w:rsidP="00224E9C">
            <w:pPr>
              <w:pStyle w:val="fcase1ertab"/>
              <w:snapToGrid w:val="0"/>
              <w:rPr>
                <w:rFonts w:ascii="Arial" w:hAnsi="Arial" w:cs="Arial"/>
                <w:b/>
                <w:bCs/>
                <w:sz w:val="18"/>
                <w:szCs w:val="18"/>
              </w:rPr>
            </w:pPr>
          </w:p>
          <w:p w14:paraId="72F639AD"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23376">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2F639AE"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72F639AF" w14:textId="77777777" w:rsidR="00261FC1" w:rsidRDefault="00261FC1" w:rsidP="00224E9C">
            <w:pPr>
              <w:snapToGrid w:val="0"/>
              <w:ind w:left="170" w:right="170"/>
              <w:jc w:val="both"/>
              <w:rPr>
                <w:rFonts w:ascii="Arial" w:hAnsi="Arial" w:cs="Arial"/>
                <w:b/>
                <w:bCs/>
                <w:sz w:val="16"/>
                <w:szCs w:val="16"/>
              </w:rPr>
            </w:pPr>
          </w:p>
          <w:p w14:paraId="72F639B0" w14:textId="77777777" w:rsidR="00261FC1" w:rsidRDefault="00261FC1" w:rsidP="00224E9C">
            <w:pPr>
              <w:snapToGrid w:val="0"/>
              <w:ind w:left="170" w:right="170"/>
              <w:jc w:val="both"/>
              <w:rPr>
                <w:rFonts w:ascii="Arial" w:hAnsi="Arial" w:cs="Arial"/>
                <w:b/>
                <w:bCs/>
                <w:sz w:val="16"/>
                <w:szCs w:val="16"/>
              </w:rPr>
            </w:pPr>
          </w:p>
          <w:p w14:paraId="72F639B1" w14:textId="77777777" w:rsidR="00261FC1" w:rsidRDefault="00261FC1" w:rsidP="00224E9C">
            <w:pPr>
              <w:snapToGrid w:val="0"/>
              <w:ind w:left="170" w:right="170"/>
              <w:jc w:val="both"/>
              <w:rPr>
                <w:rFonts w:ascii="Arial" w:hAnsi="Arial" w:cs="Arial"/>
                <w:b/>
                <w:bCs/>
                <w:sz w:val="16"/>
                <w:szCs w:val="16"/>
              </w:rPr>
            </w:pPr>
          </w:p>
          <w:p w14:paraId="72F639B2" w14:textId="77777777" w:rsidR="00261FC1" w:rsidRDefault="00261FC1" w:rsidP="00224E9C">
            <w:pPr>
              <w:snapToGrid w:val="0"/>
              <w:ind w:left="170" w:right="170"/>
              <w:jc w:val="both"/>
              <w:rPr>
                <w:rFonts w:ascii="Arial" w:hAnsi="Arial" w:cs="Arial"/>
                <w:b/>
                <w:bCs/>
                <w:sz w:val="16"/>
                <w:szCs w:val="16"/>
              </w:rPr>
            </w:pPr>
          </w:p>
          <w:p w14:paraId="72F639B3"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72F639B4" w14:textId="77777777" w:rsidR="00261FC1" w:rsidRDefault="00261FC1" w:rsidP="00224E9C">
            <w:pPr>
              <w:snapToGrid w:val="0"/>
              <w:jc w:val="both"/>
              <w:rPr>
                <w:rFonts w:ascii="Arial" w:hAnsi="Arial" w:cs="Arial"/>
                <w:b/>
                <w:bCs/>
              </w:rPr>
            </w:pPr>
          </w:p>
        </w:tc>
      </w:tr>
      <w:tr w:rsidR="00261FC1" w14:paraId="72F639BF"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2F639B6" w14:textId="77777777" w:rsidR="00261FC1" w:rsidRDefault="00261FC1">
            <w:pPr>
              <w:pStyle w:val="fcase1ertab"/>
              <w:snapToGrid w:val="0"/>
              <w:rPr>
                <w:rFonts w:ascii="Arial" w:hAnsi="Arial" w:cs="Arial"/>
                <w:b/>
                <w:bCs/>
                <w:sz w:val="18"/>
                <w:szCs w:val="18"/>
              </w:rPr>
            </w:pPr>
          </w:p>
          <w:p w14:paraId="72F639B7"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23376">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72F639B8"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2F639B9" w14:textId="77777777" w:rsidR="00261FC1" w:rsidRDefault="00261FC1">
            <w:pPr>
              <w:snapToGrid w:val="0"/>
              <w:ind w:left="170" w:right="170"/>
              <w:jc w:val="both"/>
              <w:rPr>
                <w:rFonts w:ascii="Arial" w:hAnsi="Arial" w:cs="Arial"/>
                <w:b/>
                <w:bCs/>
                <w:sz w:val="16"/>
                <w:szCs w:val="16"/>
              </w:rPr>
            </w:pPr>
          </w:p>
          <w:p w14:paraId="72F639BA" w14:textId="77777777" w:rsidR="00261FC1" w:rsidRDefault="00261FC1">
            <w:pPr>
              <w:snapToGrid w:val="0"/>
              <w:ind w:left="170" w:right="170"/>
              <w:jc w:val="both"/>
              <w:rPr>
                <w:rFonts w:ascii="Arial" w:hAnsi="Arial" w:cs="Arial"/>
                <w:b/>
                <w:bCs/>
                <w:sz w:val="16"/>
                <w:szCs w:val="16"/>
              </w:rPr>
            </w:pPr>
          </w:p>
          <w:p w14:paraId="72F639BB" w14:textId="77777777" w:rsidR="00261FC1" w:rsidRDefault="00261FC1">
            <w:pPr>
              <w:snapToGrid w:val="0"/>
              <w:ind w:left="170" w:right="170"/>
              <w:jc w:val="both"/>
              <w:rPr>
                <w:rFonts w:ascii="Arial" w:hAnsi="Arial" w:cs="Arial"/>
                <w:b/>
                <w:bCs/>
                <w:sz w:val="16"/>
                <w:szCs w:val="16"/>
              </w:rPr>
            </w:pPr>
          </w:p>
          <w:p w14:paraId="72F639BC" w14:textId="77777777" w:rsidR="00261FC1" w:rsidRDefault="00261FC1">
            <w:pPr>
              <w:snapToGrid w:val="0"/>
              <w:ind w:left="170" w:right="170"/>
              <w:jc w:val="both"/>
              <w:rPr>
                <w:rFonts w:ascii="Arial" w:hAnsi="Arial" w:cs="Arial"/>
                <w:b/>
                <w:bCs/>
                <w:sz w:val="16"/>
                <w:szCs w:val="16"/>
              </w:rPr>
            </w:pPr>
          </w:p>
          <w:p w14:paraId="72F639BD"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2F639BE" w14:textId="77777777" w:rsidR="00261FC1" w:rsidRDefault="00261FC1">
            <w:pPr>
              <w:snapToGrid w:val="0"/>
              <w:jc w:val="both"/>
              <w:rPr>
                <w:rFonts w:ascii="Arial" w:hAnsi="Arial" w:cs="Arial"/>
                <w:b/>
                <w:bCs/>
              </w:rPr>
            </w:pPr>
          </w:p>
        </w:tc>
      </w:tr>
      <w:tr w:rsidR="00E83C20" w14:paraId="72F639C9"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2F639C0" w14:textId="77777777" w:rsidR="00E83C20" w:rsidRDefault="00E83C20" w:rsidP="00D4627D">
            <w:pPr>
              <w:pStyle w:val="fcase1ertab"/>
              <w:snapToGrid w:val="0"/>
              <w:rPr>
                <w:rFonts w:ascii="Arial" w:hAnsi="Arial" w:cs="Arial"/>
                <w:b/>
                <w:bCs/>
                <w:sz w:val="18"/>
                <w:szCs w:val="18"/>
              </w:rPr>
            </w:pPr>
          </w:p>
          <w:p w14:paraId="72F639C1"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F23376">
              <w:rPr>
                <w:rFonts w:ascii="Arial" w:hAnsi="Arial" w:cs="Arial"/>
              </w:rPr>
            </w:r>
            <w:r w:rsidR="00F23376">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72F639C2"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2F639C3" w14:textId="77777777" w:rsidR="00E83C20" w:rsidRDefault="00E83C20" w:rsidP="00D4627D">
            <w:pPr>
              <w:snapToGrid w:val="0"/>
              <w:ind w:left="170" w:right="170"/>
              <w:jc w:val="both"/>
              <w:rPr>
                <w:rFonts w:ascii="Arial" w:hAnsi="Arial" w:cs="Arial"/>
                <w:b/>
                <w:bCs/>
                <w:sz w:val="16"/>
                <w:szCs w:val="16"/>
              </w:rPr>
            </w:pPr>
          </w:p>
          <w:p w14:paraId="72F639C4"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72F639C5" w14:textId="77777777" w:rsidR="00E83C20" w:rsidRDefault="00E83C20" w:rsidP="00D4627D">
            <w:pPr>
              <w:snapToGrid w:val="0"/>
              <w:ind w:left="170" w:right="170"/>
              <w:jc w:val="both"/>
              <w:rPr>
                <w:rFonts w:ascii="Arial" w:hAnsi="Arial" w:cs="Arial"/>
                <w:b/>
                <w:bCs/>
                <w:sz w:val="16"/>
                <w:szCs w:val="16"/>
              </w:rPr>
            </w:pPr>
          </w:p>
          <w:p w14:paraId="72F639C6" w14:textId="77777777" w:rsidR="00E83C20" w:rsidRDefault="00E83C20" w:rsidP="00D4627D">
            <w:pPr>
              <w:snapToGrid w:val="0"/>
              <w:ind w:left="170" w:right="170"/>
              <w:jc w:val="both"/>
              <w:rPr>
                <w:rFonts w:ascii="Arial" w:hAnsi="Arial" w:cs="Arial"/>
                <w:b/>
                <w:bCs/>
                <w:sz w:val="16"/>
                <w:szCs w:val="16"/>
              </w:rPr>
            </w:pPr>
          </w:p>
          <w:p w14:paraId="72F639C7"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2F639C8" w14:textId="77777777" w:rsidR="00E83C20" w:rsidRDefault="00E83C20" w:rsidP="00D4627D">
            <w:pPr>
              <w:snapToGrid w:val="0"/>
              <w:jc w:val="both"/>
              <w:rPr>
                <w:rFonts w:ascii="Arial" w:hAnsi="Arial" w:cs="Arial"/>
                <w:b/>
                <w:bCs/>
              </w:rPr>
            </w:pPr>
          </w:p>
        </w:tc>
      </w:tr>
    </w:tbl>
    <w:p w14:paraId="72F639CA" w14:textId="77777777" w:rsidR="00261FC1" w:rsidRDefault="00261FC1" w:rsidP="00D21AD8">
      <w:pPr>
        <w:tabs>
          <w:tab w:val="left" w:pos="-142"/>
          <w:tab w:val="left" w:pos="4111"/>
        </w:tabs>
        <w:rPr>
          <w:rFonts w:ascii="Arial" w:hAnsi="Arial" w:cs="Arial"/>
          <w:b/>
          <w:bCs/>
          <w:sz w:val="22"/>
          <w:szCs w:val="22"/>
        </w:rPr>
      </w:pPr>
    </w:p>
    <w:p w14:paraId="72F639CB"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72F639CD" w14:textId="77777777" w:rsidTr="005C765E">
        <w:tc>
          <w:tcPr>
            <w:tcW w:w="10344" w:type="dxa"/>
            <w:shd w:val="clear" w:color="auto" w:fill="66CCFF"/>
          </w:tcPr>
          <w:p w14:paraId="72F639CC"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72F639CE" w14:textId="77777777" w:rsidR="00D21AD8" w:rsidRDefault="00D21AD8" w:rsidP="00D21AD8">
      <w:pPr>
        <w:tabs>
          <w:tab w:val="left" w:pos="-142"/>
          <w:tab w:val="left" w:pos="4111"/>
        </w:tabs>
        <w:rPr>
          <w:rFonts w:ascii="Arial" w:hAnsi="Arial" w:cs="Arial"/>
          <w:b/>
          <w:bCs/>
          <w:sz w:val="22"/>
          <w:szCs w:val="22"/>
        </w:rPr>
      </w:pPr>
    </w:p>
    <w:p w14:paraId="72F639CF"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72F639D0"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2F639D1"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2F639D2"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2F639D3" w14:textId="77777777" w:rsidR="002611DA" w:rsidRDefault="002611DA">
      <w:pPr>
        <w:suppressAutoHyphens w:val="0"/>
        <w:rPr>
          <w:rFonts w:ascii="Arial" w:hAnsi="Arial" w:cs="Arial"/>
        </w:rPr>
      </w:pPr>
      <w:r>
        <w:rPr>
          <w:rFonts w:ascii="Arial" w:hAnsi="Arial" w:cs="Arial"/>
        </w:rPr>
        <w:br w:type="page"/>
      </w:r>
    </w:p>
    <w:p w14:paraId="72F639D4"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2F639D6" w14:textId="77777777" w:rsidTr="00261FC1">
        <w:tc>
          <w:tcPr>
            <w:tcW w:w="10331" w:type="dxa"/>
            <w:shd w:val="clear" w:color="auto" w:fill="66CCFF"/>
          </w:tcPr>
          <w:p w14:paraId="72F639D5"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72F639D7"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2F639D8"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72F639D9"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2F639DA"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2F639DB"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2F639DC" w14:textId="77777777" w:rsidR="00C56C9E" w:rsidRDefault="00C56C9E">
      <w:pPr>
        <w:pStyle w:val="En-tte"/>
        <w:tabs>
          <w:tab w:val="clear" w:pos="4536"/>
          <w:tab w:val="clear" w:pos="9072"/>
          <w:tab w:val="left" w:pos="0"/>
          <w:tab w:val="left" w:pos="2160"/>
        </w:tabs>
        <w:rPr>
          <w:rFonts w:ascii="Arial" w:hAnsi="Arial" w:cs="Arial"/>
          <w:b/>
          <w:bCs/>
        </w:rPr>
      </w:pPr>
    </w:p>
    <w:p w14:paraId="72F639DD"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72F639DE"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2F639E3"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2F639DF"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2F639E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2F639E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2F639E2"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72F639E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2F639E4"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72F639E5" w14:textId="77777777" w:rsidR="00472B25" w:rsidRDefault="00472B25">
            <w:pPr>
              <w:tabs>
                <w:tab w:val="left" w:pos="864"/>
              </w:tabs>
              <w:snapToGrid w:val="0"/>
              <w:spacing w:before="120" w:after="120"/>
              <w:rPr>
                <w:rFonts w:ascii="Arial" w:hAnsi="Arial" w:cs="Arial"/>
                <w:sz w:val="16"/>
                <w:szCs w:val="16"/>
              </w:rPr>
            </w:pPr>
          </w:p>
          <w:p w14:paraId="72F639E6"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2F639E7"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2F639E8" w14:textId="77777777" w:rsidR="00472B25" w:rsidRDefault="00472B25">
            <w:pPr>
              <w:tabs>
                <w:tab w:val="left" w:pos="864"/>
              </w:tabs>
              <w:snapToGrid w:val="0"/>
              <w:spacing w:before="120" w:after="120"/>
              <w:jc w:val="right"/>
              <w:rPr>
                <w:rFonts w:ascii="Arial" w:hAnsi="Arial" w:cs="Arial"/>
                <w:sz w:val="16"/>
                <w:szCs w:val="16"/>
              </w:rPr>
            </w:pPr>
          </w:p>
        </w:tc>
      </w:tr>
      <w:tr w:rsidR="00472B25" w14:paraId="72F639F1" w14:textId="77777777">
        <w:trPr>
          <w:trHeight w:val="737"/>
        </w:trPr>
        <w:tc>
          <w:tcPr>
            <w:tcW w:w="2566" w:type="dxa"/>
            <w:tcBorders>
              <w:left w:val="single" w:sz="8" w:space="0" w:color="000000"/>
              <w:bottom w:val="single" w:sz="8" w:space="0" w:color="000000"/>
            </w:tcBorders>
            <w:shd w:val="clear" w:color="auto" w:fill="auto"/>
          </w:tcPr>
          <w:p w14:paraId="72F639EA"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72F639EB" w14:textId="77777777" w:rsidR="00472B25" w:rsidRDefault="00472B25">
            <w:pPr>
              <w:tabs>
                <w:tab w:val="left" w:pos="864"/>
              </w:tabs>
              <w:snapToGrid w:val="0"/>
              <w:spacing w:before="120" w:after="120"/>
              <w:rPr>
                <w:rFonts w:ascii="Arial" w:hAnsi="Arial" w:cs="Arial"/>
                <w:sz w:val="16"/>
                <w:szCs w:val="16"/>
              </w:rPr>
            </w:pPr>
          </w:p>
          <w:p w14:paraId="72F639E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2F639ED" w14:textId="77777777" w:rsidR="00472B25" w:rsidRDefault="00472B25">
            <w:pPr>
              <w:tabs>
                <w:tab w:val="left" w:pos="864"/>
              </w:tabs>
              <w:snapToGrid w:val="0"/>
              <w:spacing w:before="120" w:after="120"/>
              <w:jc w:val="right"/>
              <w:rPr>
                <w:rFonts w:ascii="Arial" w:hAnsi="Arial" w:cs="Arial"/>
                <w:sz w:val="16"/>
                <w:szCs w:val="16"/>
              </w:rPr>
            </w:pPr>
          </w:p>
          <w:p w14:paraId="72F639E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72F639EF" w14:textId="77777777" w:rsidR="00472B25" w:rsidRDefault="00472B25">
            <w:pPr>
              <w:tabs>
                <w:tab w:val="left" w:pos="864"/>
              </w:tabs>
              <w:snapToGrid w:val="0"/>
              <w:spacing w:before="120" w:after="120"/>
              <w:jc w:val="right"/>
              <w:rPr>
                <w:rFonts w:ascii="Arial" w:hAnsi="Arial" w:cs="Arial"/>
                <w:sz w:val="16"/>
                <w:szCs w:val="16"/>
              </w:rPr>
            </w:pPr>
          </w:p>
          <w:p w14:paraId="72F639F0"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2F639F2" w14:textId="77777777" w:rsidR="00472B25" w:rsidRDefault="00472B25">
      <w:pPr>
        <w:tabs>
          <w:tab w:val="left" w:pos="864"/>
        </w:tabs>
        <w:jc w:val="both"/>
        <w:rPr>
          <w:rFonts w:ascii="Arial" w:hAnsi="Arial" w:cs="Arial"/>
        </w:rPr>
      </w:pPr>
    </w:p>
    <w:p w14:paraId="72F639F3" w14:textId="77777777" w:rsidR="00E657EE" w:rsidRDefault="00E657EE">
      <w:pPr>
        <w:tabs>
          <w:tab w:val="left" w:pos="864"/>
        </w:tabs>
        <w:jc w:val="both"/>
        <w:rPr>
          <w:rFonts w:ascii="Arial" w:hAnsi="Arial" w:cs="Arial"/>
        </w:rPr>
      </w:pPr>
    </w:p>
    <w:p w14:paraId="72F639F4"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72F639F5"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72F639F6"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F23376">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F23376">
        <w:fldChar w:fldCharType="separate"/>
      </w:r>
      <w:r>
        <w:fldChar w:fldCharType="end"/>
      </w:r>
      <w:r>
        <w:t xml:space="preserve">  </w:t>
      </w:r>
    </w:p>
    <w:p w14:paraId="72F639F7"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72F639F8"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2F639FA" w14:textId="77777777" w:rsidTr="00224E9C">
        <w:tc>
          <w:tcPr>
            <w:tcW w:w="10331" w:type="dxa"/>
            <w:shd w:val="clear" w:color="auto" w:fill="66CCFF"/>
          </w:tcPr>
          <w:p w14:paraId="72F639F9"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72F639FB"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72F639FC"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72F639FD"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2F639FE"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2F639FF"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2F63A00"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2F63A01" w14:textId="77777777" w:rsidR="00614607" w:rsidRDefault="00614607">
      <w:pPr>
        <w:pStyle w:val="En-tte"/>
        <w:tabs>
          <w:tab w:val="clear" w:pos="4536"/>
          <w:tab w:val="clear" w:pos="9072"/>
          <w:tab w:val="left" w:pos="864"/>
        </w:tabs>
        <w:rPr>
          <w:rFonts w:ascii="Arial" w:hAnsi="Arial" w:cs="Arial"/>
        </w:rPr>
      </w:pPr>
    </w:p>
    <w:p w14:paraId="72F63A02"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2F63A04" w14:textId="77777777">
        <w:tc>
          <w:tcPr>
            <w:tcW w:w="10331" w:type="dxa"/>
            <w:shd w:val="clear" w:color="auto" w:fill="66CCFF"/>
          </w:tcPr>
          <w:p w14:paraId="72F63A03"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72F63A05"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72F63A06" w14:textId="77777777" w:rsidR="00472B25" w:rsidRDefault="00472B25">
      <w:pPr>
        <w:tabs>
          <w:tab w:val="left" w:pos="576"/>
        </w:tabs>
        <w:rPr>
          <w:rFonts w:ascii="Arial" w:hAnsi="Arial" w:cs="Arial"/>
          <w:iCs/>
        </w:rPr>
      </w:pPr>
    </w:p>
    <w:p w14:paraId="72F63A07"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72F63A08"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72F63A09" w14:textId="77777777" w:rsidR="00472B25" w:rsidRDefault="00472B25">
      <w:pPr>
        <w:pStyle w:val="En-tte"/>
        <w:tabs>
          <w:tab w:val="clear" w:pos="4536"/>
          <w:tab w:val="clear" w:pos="9072"/>
          <w:tab w:val="left" w:pos="864"/>
        </w:tabs>
        <w:rPr>
          <w:rFonts w:ascii="Arial" w:hAnsi="Arial" w:cs="Arial"/>
        </w:rPr>
      </w:pPr>
    </w:p>
    <w:p w14:paraId="72F63A0A" w14:textId="77777777" w:rsidR="006A5F71" w:rsidRDefault="006A5F71">
      <w:pPr>
        <w:pStyle w:val="En-tte"/>
        <w:tabs>
          <w:tab w:val="clear" w:pos="4536"/>
          <w:tab w:val="clear" w:pos="9072"/>
          <w:tab w:val="left" w:pos="864"/>
        </w:tabs>
        <w:rPr>
          <w:rFonts w:ascii="Arial" w:hAnsi="Arial" w:cs="Arial"/>
        </w:rPr>
      </w:pPr>
    </w:p>
    <w:p w14:paraId="72F63A0B" w14:textId="77777777" w:rsidR="002611DA" w:rsidRDefault="002611DA">
      <w:pPr>
        <w:suppressAutoHyphens w:val="0"/>
        <w:rPr>
          <w:rFonts w:ascii="Arial" w:hAnsi="Arial" w:cs="Arial"/>
        </w:rPr>
      </w:pPr>
      <w:r>
        <w:rPr>
          <w:rFonts w:ascii="Arial" w:hAnsi="Arial" w:cs="Arial"/>
        </w:rPr>
        <w:br w:type="page"/>
      </w:r>
    </w:p>
    <w:p w14:paraId="72F63A0C"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2F63A0E" w14:textId="77777777">
        <w:tc>
          <w:tcPr>
            <w:tcW w:w="10331" w:type="dxa"/>
            <w:shd w:val="clear" w:color="auto" w:fill="66CCFF"/>
          </w:tcPr>
          <w:p w14:paraId="72F63A0D"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72F63A0F" w14:textId="77777777" w:rsidR="00472B25" w:rsidRDefault="00472B25">
      <w:pPr>
        <w:tabs>
          <w:tab w:val="left" w:pos="426"/>
        </w:tabs>
        <w:jc w:val="both"/>
        <w:rPr>
          <w:rFonts w:ascii="Arial" w:hAnsi="Arial" w:cs="Arial"/>
          <w:spacing w:val="-10"/>
        </w:rPr>
      </w:pPr>
    </w:p>
    <w:p w14:paraId="72F63A10" w14:textId="77777777" w:rsidR="00472B25" w:rsidRDefault="00472B25">
      <w:pPr>
        <w:tabs>
          <w:tab w:val="left" w:pos="426"/>
        </w:tabs>
        <w:jc w:val="both"/>
        <w:rPr>
          <w:rFonts w:ascii="Arial" w:hAnsi="Arial" w:cs="Arial"/>
          <w:spacing w:val="-10"/>
        </w:rPr>
      </w:pPr>
    </w:p>
    <w:p w14:paraId="72F63A11"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72F63A12" w14:textId="77777777" w:rsidR="00472B25" w:rsidRDefault="00472B25">
      <w:pPr>
        <w:tabs>
          <w:tab w:val="left" w:pos="426"/>
        </w:tabs>
        <w:jc w:val="both"/>
        <w:rPr>
          <w:rFonts w:ascii="Arial" w:hAnsi="Arial" w:cs="Arial"/>
          <w:spacing w:val="-10"/>
        </w:rPr>
      </w:pPr>
    </w:p>
    <w:p w14:paraId="72F63A13" w14:textId="77777777" w:rsidR="0013398C" w:rsidRDefault="0013398C">
      <w:pPr>
        <w:tabs>
          <w:tab w:val="left" w:pos="426"/>
        </w:tabs>
        <w:jc w:val="both"/>
        <w:rPr>
          <w:rFonts w:ascii="Arial" w:hAnsi="Arial" w:cs="Arial"/>
          <w:spacing w:val="-10"/>
        </w:rPr>
      </w:pPr>
    </w:p>
    <w:p w14:paraId="72F63A14" w14:textId="77777777" w:rsidR="00472B25" w:rsidRDefault="00472B25">
      <w:pPr>
        <w:tabs>
          <w:tab w:val="left" w:pos="426"/>
        </w:tabs>
        <w:jc w:val="both"/>
        <w:rPr>
          <w:rFonts w:ascii="Arial" w:hAnsi="Arial" w:cs="Arial"/>
          <w:spacing w:val="-10"/>
        </w:rPr>
      </w:pPr>
    </w:p>
    <w:p w14:paraId="72F63A15" w14:textId="77777777" w:rsidR="00472B25" w:rsidRDefault="00472B25">
      <w:pPr>
        <w:tabs>
          <w:tab w:val="left" w:pos="426"/>
        </w:tabs>
        <w:jc w:val="both"/>
        <w:rPr>
          <w:rFonts w:ascii="Arial" w:hAnsi="Arial" w:cs="Arial"/>
          <w:spacing w:val="-10"/>
        </w:rPr>
      </w:pPr>
    </w:p>
    <w:p w14:paraId="72F63A16"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72F63A17" w14:textId="77777777" w:rsidR="00472B25" w:rsidRPr="0013398C" w:rsidRDefault="00472B25">
      <w:pPr>
        <w:tabs>
          <w:tab w:val="left" w:pos="426"/>
        </w:tabs>
        <w:jc w:val="both"/>
        <w:rPr>
          <w:rFonts w:ascii="Arial" w:hAnsi="Arial" w:cs="Arial"/>
          <w:spacing w:val="-10"/>
          <w:sz w:val="22"/>
          <w:szCs w:val="22"/>
        </w:rPr>
      </w:pPr>
    </w:p>
    <w:p w14:paraId="72F63A18" w14:textId="77777777" w:rsidR="00472B25" w:rsidRDefault="00472B25">
      <w:pPr>
        <w:tabs>
          <w:tab w:val="left" w:pos="576"/>
        </w:tabs>
        <w:rPr>
          <w:rFonts w:ascii="Arial" w:hAnsi="Arial" w:cs="Arial"/>
        </w:rPr>
      </w:pPr>
    </w:p>
    <w:p w14:paraId="72F63A19" w14:textId="77777777" w:rsidR="00472B25" w:rsidRDefault="00472B25">
      <w:pPr>
        <w:jc w:val="both"/>
        <w:rPr>
          <w:rFonts w:ascii="Arial" w:hAnsi="Arial" w:cs="Arial"/>
        </w:rPr>
      </w:pPr>
    </w:p>
    <w:p w14:paraId="72F63A1A" w14:textId="77777777" w:rsidR="00B80B6A" w:rsidRDefault="00B80B6A">
      <w:pPr>
        <w:jc w:val="both"/>
        <w:rPr>
          <w:rFonts w:ascii="Arial" w:hAnsi="Arial" w:cs="Arial"/>
        </w:rPr>
      </w:pPr>
    </w:p>
    <w:p w14:paraId="72F63A1B" w14:textId="77777777" w:rsidR="00B80B6A" w:rsidRDefault="00B80B6A">
      <w:pPr>
        <w:jc w:val="both"/>
        <w:rPr>
          <w:rFonts w:ascii="Arial" w:hAnsi="Arial" w:cs="Arial"/>
        </w:rPr>
      </w:pPr>
    </w:p>
    <w:p w14:paraId="72F63A1C" w14:textId="77777777" w:rsidR="00B80B6A" w:rsidRDefault="00B80B6A">
      <w:pPr>
        <w:jc w:val="both"/>
        <w:rPr>
          <w:rFonts w:ascii="Arial" w:hAnsi="Arial" w:cs="Arial"/>
        </w:rPr>
      </w:pPr>
    </w:p>
    <w:p w14:paraId="72F63A1D" w14:textId="77777777" w:rsidR="00B80B6A" w:rsidRDefault="00B80B6A">
      <w:pPr>
        <w:jc w:val="both"/>
        <w:rPr>
          <w:rFonts w:ascii="Arial" w:hAnsi="Arial" w:cs="Arial"/>
        </w:rPr>
      </w:pPr>
    </w:p>
    <w:p w14:paraId="72F63A1E" w14:textId="77777777" w:rsidR="00B80B6A" w:rsidRDefault="00B80B6A">
      <w:pPr>
        <w:jc w:val="both"/>
        <w:rPr>
          <w:rFonts w:ascii="Arial" w:hAnsi="Arial" w:cs="Arial"/>
        </w:rPr>
      </w:pPr>
    </w:p>
    <w:p w14:paraId="72F63A1F" w14:textId="77777777" w:rsidR="00B80B6A" w:rsidRDefault="00B80B6A">
      <w:pPr>
        <w:jc w:val="both"/>
        <w:rPr>
          <w:rFonts w:ascii="Arial" w:hAnsi="Arial" w:cs="Arial"/>
        </w:rPr>
      </w:pPr>
    </w:p>
    <w:p w14:paraId="72F63A20" w14:textId="77777777" w:rsidR="00B80B6A" w:rsidRDefault="00B80B6A">
      <w:pPr>
        <w:jc w:val="both"/>
        <w:rPr>
          <w:rFonts w:ascii="Arial" w:hAnsi="Arial" w:cs="Arial"/>
        </w:rPr>
      </w:pPr>
    </w:p>
    <w:p w14:paraId="72F63A21" w14:textId="77777777" w:rsidR="00B80B6A" w:rsidRDefault="00B80B6A">
      <w:pPr>
        <w:jc w:val="both"/>
        <w:rPr>
          <w:rFonts w:ascii="Arial" w:hAnsi="Arial" w:cs="Arial"/>
        </w:rPr>
      </w:pPr>
    </w:p>
    <w:p w14:paraId="72F63A22" w14:textId="77777777" w:rsidR="00B80B6A" w:rsidRDefault="00B80B6A">
      <w:pPr>
        <w:jc w:val="both"/>
        <w:rPr>
          <w:rFonts w:ascii="Arial" w:hAnsi="Arial" w:cs="Arial"/>
        </w:rPr>
      </w:pPr>
    </w:p>
    <w:p w14:paraId="72F63A23" w14:textId="77777777" w:rsidR="00B80B6A" w:rsidRDefault="00B80B6A">
      <w:pPr>
        <w:jc w:val="both"/>
        <w:rPr>
          <w:rFonts w:ascii="Arial" w:hAnsi="Arial" w:cs="Arial"/>
        </w:rPr>
      </w:pPr>
    </w:p>
    <w:p w14:paraId="72F63A24" w14:textId="77777777" w:rsidR="00B80B6A" w:rsidRDefault="00B80B6A">
      <w:pPr>
        <w:jc w:val="both"/>
        <w:rPr>
          <w:rFonts w:ascii="Arial" w:hAnsi="Arial" w:cs="Arial"/>
        </w:rPr>
      </w:pPr>
    </w:p>
    <w:p w14:paraId="72F63A25" w14:textId="77777777" w:rsidR="00B80B6A" w:rsidRDefault="00B80B6A">
      <w:pPr>
        <w:jc w:val="both"/>
        <w:rPr>
          <w:rFonts w:ascii="Arial" w:hAnsi="Arial" w:cs="Arial"/>
        </w:rPr>
      </w:pPr>
    </w:p>
    <w:p w14:paraId="72F63A26" w14:textId="77777777" w:rsidR="00B80B6A" w:rsidRDefault="00B80B6A">
      <w:pPr>
        <w:jc w:val="both"/>
        <w:rPr>
          <w:rFonts w:ascii="Arial" w:hAnsi="Arial" w:cs="Arial"/>
        </w:rPr>
      </w:pPr>
    </w:p>
    <w:p w14:paraId="72F63A27" w14:textId="77777777" w:rsidR="00B80B6A" w:rsidRDefault="00B80B6A">
      <w:pPr>
        <w:jc w:val="both"/>
        <w:rPr>
          <w:rFonts w:ascii="Arial" w:hAnsi="Arial" w:cs="Arial"/>
        </w:rPr>
      </w:pPr>
    </w:p>
    <w:p w14:paraId="72F63A28" w14:textId="77777777" w:rsidR="00B80B6A" w:rsidRDefault="00B80B6A">
      <w:pPr>
        <w:jc w:val="both"/>
        <w:rPr>
          <w:rFonts w:ascii="Arial" w:hAnsi="Arial" w:cs="Arial"/>
        </w:rPr>
      </w:pPr>
    </w:p>
    <w:p w14:paraId="72F63A29" w14:textId="77777777" w:rsidR="00B80B6A" w:rsidRDefault="00B80B6A">
      <w:pPr>
        <w:jc w:val="both"/>
        <w:rPr>
          <w:rFonts w:ascii="Arial" w:hAnsi="Arial" w:cs="Arial"/>
        </w:rPr>
      </w:pPr>
    </w:p>
    <w:p w14:paraId="72F63A2A" w14:textId="77777777" w:rsidR="00B80B6A" w:rsidRDefault="00B80B6A">
      <w:pPr>
        <w:jc w:val="both"/>
        <w:rPr>
          <w:rFonts w:ascii="Arial" w:hAnsi="Arial" w:cs="Arial"/>
        </w:rPr>
      </w:pPr>
    </w:p>
    <w:p w14:paraId="72F63A2B" w14:textId="77777777" w:rsidR="00B71E45" w:rsidRDefault="00B71E45">
      <w:pPr>
        <w:jc w:val="both"/>
        <w:rPr>
          <w:rFonts w:ascii="Arial" w:hAnsi="Arial" w:cs="Arial"/>
        </w:rPr>
      </w:pPr>
    </w:p>
    <w:p w14:paraId="72F63A2C" w14:textId="77777777" w:rsidR="00B71E45" w:rsidRDefault="00B71E45">
      <w:pPr>
        <w:jc w:val="both"/>
        <w:rPr>
          <w:rFonts w:ascii="Arial" w:hAnsi="Arial" w:cs="Arial"/>
        </w:rPr>
      </w:pPr>
    </w:p>
    <w:p w14:paraId="72F63A2D" w14:textId="77777777" w:rsidR="00B71E45" w:rsidRDefault="00B71E45">
      <w:pPr>
        <w:jc w:val="both"/>
        <w:rPr>
          <w:rFonts w:ascii="Arial" w:hAnsi="Arial" w:cs="Arial"/>
        </w:rPr>
      </w:pPr>
    </w:p>
    <w:p w14:paraId="72F63A2E" w14:textId="77777777" w:rsidR="00B71E45" w:rsidRDefault="00B71E45">
      <w:pPr>
        <w:jc w:val="both"/>
        <w:rPr>
          <w:rFonts w:ascii="Arial" w:hAnsi="Arial" w:cs="Arial"/>
        </w:rPr>
      </w:pPr>
    </w:p>
    <w:p w14:paraId="72F63A2F" w14:textId="77777777" w:rsidR="00B80B6A" w:rsidRDefault="00B80B6A">
      <w:pPr>
        <w:jc w:val="both"/>
        <w:rPr>
          <w:rFonts w:ascii="Arial" w:hAnsi="Arial" w:cs="Arial"/>
        </w:rPr>
      </w:pPr>
    </w:p>
    <w:p w14:paraId="72F63A30" w14:textId="77777777" w:rsidR="00B71E45" w:rsidRDefault="00B71E45">
      <w:pPr>
        <w:jc w:val="both"/>
        <w:rPr>
          <w:rFonts w:ascii="Arial" w:hAnsi="Arial" w:cs="Arial"/>
        </w:rPr>
      </w:pPr>
    </w:p>
    <w:p w14:paraId="72F63A31" w14:textId="77777777" w:rsidR="00B71E45" w:rsidRDefault="00B71E45">
      <w:pPr>
        <w:jc w:val="both"/>
        <w:rPr>
          <w:rFonts w:ascii="Arial" w:hAnsi="Arial" w:cs="Arial"/>
        </w:rPr>
      </w:pPr>
    </w:p>
    <w:p w14:paraId="72F63A32" w14:textId="77777777" w:rsidR="00B71E45" w:rsidRDefault="00B71E45">
      <w:pPr>
        <w:jc w:val="both"/>
        <w:rPr>
          <w:rFonts w:ascii="Arial" w:hAnsi="Arial" w:cs="Arial"/>
        </w:rPr>
      </w:pPr>
    </w:p>
    <w:p w14:paraId="72F63A33" w14:textId="77777777" w:rsidR="00B71E45" w:rsidRDefault="00B71E45">
      <w:pPr>
        <w:jc w:val="both"/>
        <w:rPr>
          <w:rFonts w:ascii="Arial" w:hAnsi="Arial" w:cs="Arial"/>
        </w:rPr>
      </w:pPr>
    </w:p>
    <w:p w14:paraId="72F63A34" w14:textId="77777777" w:rsidR="00B71E45" w:rsidRDefault="00B71E45">
      <w:pPr>
        <w:jc w:val="both"/>
        <w:rPr>
          <w:rFonts w:ascii="Arial" w:hAnsi="Arial" w:cs="Arial"/>
        </w:rPr>
      </w:pPr>
    </w:p>
    <w:p w14:paraId="72F63A35" w14:textId="77777777" w:rsidR="00B71E45" w:rsidRDefault="00B71E45">
      <w:pPr>
        <w:jc w:val="both"/>
        <w:rPr>
          <w:rFonts w:ascii="Arial" w:hAnsi="Arial" w:cs="Arial"/>
        </w:rPr>
      </w:pPr>
    </w:p>
    <w:p w14:paraId="72F63A36" w14:textId="77777777" w:rsidR="00B71E45" w:rsidRDefault="00B71E45">
      <w:pPr>
        <w:jc w:val="both"/>
        <w:rPr>
          <w:rFonts w:ascii="Arial" w:hAnsi="Arial" w:cs="Arial"/>
        </w:rPr>
      </w:pPr>
    </w:p>
    <w:p w14:paraId="72F63A37" w14:textId="77777777" w:rsidR="00B71E45" w:rsidRDefault="00B71E45">
      <w:pPr>
        <w:jc w:val="both"/>
        <w:rPr>
          <w:rFonts w:ascii="Arial" w:hAnsi="Arial" w:cs="Arial"/>
        </w:rPr>
      </w:pPr>
    </w:p>
    <w:p w14:paraId="72F63A38" w14:textId="77777777" w:rsidR="00B71E45" w:rsidRDefault="00B71E45">
      <w:pPr>
        <w:jc w:val="both"/>
        <w:rPr>
          <w:rFonts w:ascii="Arial" w:hAnsi="Arial" w:cs="Arial"/>
        </w:rPr>
      </w:pPr>
    </w:p>
    <w:p w14:paraId="72F63A39" w14:textId="77777777" w:rsidR="00B71E45" w:rsidRDefault="00B71E45">
      <w:pPr>
        <w:jc w:val="both"/>
        <w:rPr>
          <w:rFonts w:ascii="Arial" w:hAnsi="Arial" w:cs="Arial"/>
        </w:rPr>
      </w:pPr>
    </w:p>
    <w:p w14:paraId="72F63A3A" w14:textId="77777777" w:rsidR="00B71E45" w:rsidRDefault="00B71E45">
      <w:pPr>
        <w:jc w:val="both"/>
        <w:rPr>
          <w:rFonts w:ascii="Arial" w:hAnsi="Arial" w:cs="Arial"/>
        </w:rPr>
      </w:pPr>
    </w:p>
    <w:p w14:paraId="72F63A3B" w14:textId="77777777" w:rsidR="00B71E45" w:rsidRDefault="00B71E45">
      <w:pPr>
        <w:jc w:val="both"/>
        <w:rPr>
          <w:rFonts w:ascii="Arial" w:hAnsi="Arial" w:cs="Arial"/>
        </w:rPr>
      </w:pPr>
    </w:p>
    <w:p w14:paraId="72F63A3C" w14:textId="77777777" w:rsidR="00B71E45" w:rsidRDefault="00B71E45">
      <w:pPr>
        <w:jc w:val="both"/>
        <w:rPr>
          <w:rFonts w:ascii="Arial" w:hAnsi="Arial" w:cs="Arial"/>
        </w:rPr>
      </w:pPr>
    </w:p>
    <w:p w14:paraId="72F63A3D" w14:textId="77777777" w:rsidR="00B71E45" w:rsidRDefault="00B71E45">
      <w:pPr>
        <w:jc w:val="both"/>
        <w:rPr>
          <w:rFonts w:ascii="Arial" w:hAnsi="Arial" w:cs="Arial"/>
        </w:rPr>
      </w:pPr>
    </w:p>
    <w:p w14:paraId="72F63A3E" w14:textId="77777777" w:rsidR="00B71E45" w:rsidRDefault="00B71E45">
      <w:pPr>
        <w:jc w:val="both"/>
        <w:rPr>
          <w:rFonts w:ascii="Arial" w:hAnsi="Arial" w:cs="Arial"/>
        </w:rPr>
      </w:pPr>
    </w:p>
    <w:p w14:paraId="72F63A3F" w14:textId="77777777" w:rsidR="00B71E45" w:rsidRDefault="00B71E45">
      <w:pPr>
        <w:jc w:val="both"/>
        <w:rPr>
          <w:rFonts w:ascii="Arial" w:hAnsi="Arial" w:cs="Arial"/>
        </w:rPr>
      </w:pPr>
    </w:p>
    <w:p w14:paraId="72F63A40" w14:textId="77777777" w:rsidR="00B71E45" w:rsidRDefault="00B71E45">
      <w:pPr>
        <w:jc w:val="both"/>
        <w:rPr>
          <w:rFonts w:ascii="Arial" w:hAnsi="Arial" w:cs="Arial"/>
        </w:rPr>
      </w:pPr>
    </w:p>
    <w:p w14:paraId="72F63A41" w14:textId="77777777" w:rsidR="00B71E45" w:rsidRDefault="00B71E45">
      <w:pPr>
        <w:jc w:val="both"/>
        <w:rPr>
          <w:rFonts w:ascii="Arial" w:hAnsi="Arial" w:cs="Arial"/>
        </w:rPr>
      </w:pPr>
    </w:p>
    <w:p w14:paraId="72F63A42" w14:textId="77777777" w:rsidR="00B71E45" w:rsidRDefault="00B71E45">
      <w:pPr>
        <w:jc w:val="both"/>
        <w:rPr>
          <w:rFonts w:ascii="Arial" w:hAnsi="Arial" w:cs="Arial"/>
        </w:rPr>
      </w:pPr>
    </w:p>
    <w:p w14:paraId="72F63A43" w14:textId="77777777" w:rsidR="00B71E45" w:rsidRDefault="00B71E45">
      <w:pPr>
        <w:jc w:val="both"/>
        <w:rPr>
          <w:rFonts w:ascii="Arial" w:hAnsi="Arial" w:cs="Arial"/>
        </w:rPr>
      </w:pPr>
    </w:p>
    <w:p w14:paraId="72F63A44" w14:textId="77777777" w:rsidR="00B71E45" w:rsidRDefault="00B71E45">
      <w:pPr>
        <w:jc w:val="both"/>
        <w:rPr>
          <w:rFonts w:ascii="Arial" w:hAnsi="Arial" w:cs="Arial"/>
        </w:rPr>
      </w:pPr>
    </w:p>
    <w:p w14:paraId="72F63A45" w14:textId="77777777" w:rsidR="00B71E45" w:rsidRDefault="00B71E45">
      <w:pPr>
        <w:jc w:val="both"/>
        <w:rPr>
          <w:rFonts w:ascii="Arial" w:hAnsi="Arial" w:cs="Arial"/>
        </w:rPr>
      </w:pPr>
    </w:p>
    <w:p w14:paraId="72F63A46" w14:textId="77777777" w:rsidR="00B71E45" w:rsidRDefault="00B71E45">
      <w:pPr>
        <w:jc w:val="both"/>
        <w:rPr>
          <w:rFonts w:ascii="Arial" w:hAnsi="Arial" w:cs="Arial"/>
        </w:rPr>
      </w:pPr>
    </w:p>
    <w:p w14:paraId="72F63A47" w14:textId="77777777" w:rsidR="00B71E45" w:rsidRDefault="00B71E45">
      <w:pPr>
        <w:jc w:val="both"/>
        <w:rPr>
          <w:rFonts w:ascii="Arial" w:hAnsi="Arial" w:cs="Arial"/>
        </w:rPr>
      </w:pPr>
    </w:p>
    <w:p w14:paraId="72F63A48"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63A4D" w14:textId="77777777" w:rsidR="005C6314" w:rsidRDefault="005C6314">
      <w:r>
        <w:separator/>
      </w:r>
    </w:p>
  </w:endnote>
  <w:endnote w:type="continuationSeparator" w:id="0">
    <w:p w14:paraId="72F63A4E"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72F63A55" w14:textId="77777777">
      <w:trPr>
        <w:tblHeader/>
      </w:trPr>
      <w:tc>
        <w:tcPr>
          <w:tcW w:w="3513" w:type="dxa"/>
          <w:shd w:val="clear" w:color="auto" w:fill="66CCFF"/>
        </w:tcPr>
        <w:p w14:paraId="72F63A4F"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72F63A50" w14:textId="52AB5DE2" w:rsidR="00472B25" w:rsidRPr="00066897" w:rsidRDefault="00537748">
          <w:pPr>
            <w:shd w:val="clear" w:color="auto" w:fill="66CCFF"/>
            <w:snapToGrid w:val="0"/>
            <w:jc w:val="center"/>
            <w:rPr>
              <w:rFonts w:ascii="Arial" w:hAnsi="Arial" w:cs="Arial"/>
              <w:b/>
              <w:bCs/>
              <w:sz w:val="18"/>
              <w:szCs w:val="18"/>
            </w:rPr>
          </w:pPr>
          <w:r>
            <w:rPr>
              <w:rFonts w:ascii="Arial" w:hAnsi="Arial" w:cs="Arial"/>
              <w:b/>
              <w:i/>
              <w:iCs/>
            </w:rPr>
            <w:t>SC3135 – Emprunt bancaire 2026</w:t>
          </w:r>
        </w:p>
      </w:tc>
      <w:tc>
        <w:tcPr>
          <w:tcW w:w="900" w:type="dxa"/>
          <w:shd w:val="clear" w:color="auto" w:fill="66CCFF"/>
        </w:tcPr>
        <w:p w14:paraId="72F63A51"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72F63A52"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72F63A53"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72F63A54"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72F63A56"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3A4B" w14:textId="77777777" w:rsidR="005C6314" w:rsidRDefault="005C6314">
      <w:r>
        <w:separator/>
      </w:r>
    </w:p>
  </w:footnote>
  <w:footnote w:type="continuationSeparator" w:id="0">
    <w:p w14:paraId="72F63A4C"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37748"/>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B1A35"/>
    <w:rsid w:val="00CC1451"/>
    <w:rsid w:val="00CE32F2"/>
    <w:rsid w:val="00D21AD8"/>
    <w:rsid w:val="00D63EF7"/>
    <w:rsid w:val="00D82167"/>
    <w:rsid w:val="00DA5F03"/>
    <w:rsid w:val="00E50B22"/>
    <w:rsid w:val="00E657EE"/>
    <w:rsid w:val="00E83C20"/>
    <w:rsid w:val="00EA3323"/>
    <w:rsid w:val="00EE5B56"/>
    <w:rsid w:val="00EF77E1"/>
    <w:rsid w:val="00F23376"/>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2F63964"/>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2B82-348A-41F5-A5A3-43F3E114251A}">
  <ds:schemaRefs>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www.w3.org/XML/1998/namespace"/>
    <ds:schemaRef ds:uri="http://schemas.microsoft.com/sharepoint/v3"/>
    <ds:schemaRef ds:uri="8cabc909-925b-4993-810a-c39a03b082db"/>
    <ds:schemaRef ds:uri="3db10a5d-558e-4c80-b55c-f43536d34388"/>
    <ds:schemaRef ds:uri="http://purl.org/dc/terms/"/>
  </ds:schemaRefs>
</ds:datastoreItem>
</file>

<file path=customXml/itemProps2.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3.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1234</Words>
  <Characters>6789</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8007</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DAIM</dc:creator>
  <cp:lastModifiedBy>KOFI-SAM Klara</cp:lastModifiedBy>
  <cp:revision>4</cp:revision>
  <cp:lastPrinted>2016-03-31T08:52:00Z</cp:lastPrinted>
  <dcterms:created xsi:type="dcterms:W3CDTF">2026-02-16T13:48:00Z</dcterms:created>
  <dcterms:modified xsi:type="dcterms:W3CDTF">2026-02-16T13:49:00Z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